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17303E47" w:rsidR="009C2813" w:rsidRPr="00B336BA" w:rsidRDefault="000056BC" w:rsidP="00B336BA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056B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Modernizacja dróg powiatowych Nr 1 134 R na odcinku 1 600 </w:t>
      </w:r>
      <w:proofErr w:type="spellStart"/>
      <w:r w:rsidRPr="000056BC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0056B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                                                                                                                                                w m. Piechoty - Babule oraz Nr 1 124 R  o długości 310 </w:t>
      </w:r>
      <w:proofErr w:type="spellStart"/>
      <w:r w:rsidRPr="000056BC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0056B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w m. Zachwiejów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75198" w14:textId="77777777" w:rsidR="00A557FD" w:rsidRDefault="00A557FD" w:rsidP="00AC1A4B">
      <w:r>
        <w:separator/>
      </w:r>
    </w:p>
  </w:endnote>
  <w:endnote w:type="continuationSeparator" w:id="0">
    <w:p w14:paraId="7E887E32" w14:textId="77777777" w:rsidR="00A557FD" w:rsidRDefault="00A557F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DA81C" w14:textId="77777777" w:rsidR="00A557FD" w:rsidRDefault="00A557FD" w:rsidP="00AC1A4B">
      <w:r>
        <w:separator/>
      </w:r>
    </w:p>
  </w:footnote>
  <w:footnote w:type="continuationSeparator" w:id="0">
    <w:p w14:paraId="0974626E" w14:textId="77777777" w:rsidR="00A557FD" w:rsidRDefault="00A557F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723D4ACC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0056BC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56BC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57FD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2020-12-14T07:24:00Z</cp:lastPrinted>
  <dcterms:created xsi:type="dcterms:W3CDTF">2021-02-17T13:18:00Z</dcterms:created>
  <dcterms:modified xsi:type="dcterms:W3CDTF">2023-07-31T07:30:00Z</dcterms:modified>
</cp:coreProperties>
</file>